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F8068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4D4406">
        <w:rPr>
          <w:sz w:val="24"/>
          <w:szCs w:val="24"/>
        </w:rPr>
        <w:t>17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5323B6">
        <w:rPr>
          <w:b/>
          <w:kern w:val="36"/>
          <w:sz w:val="24"/>
          <w:szCs w:val="24"/>
        </w:rPr>
        <w:t>55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4D4406">
        <w:rPr>
          <w:b/>
          <w:kern w:val="36"/>
          <w:sz w:val="24"/>
          <w:szCs w:val="24"/>
        </w:rPr>
        <w:t>17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D83B27" w:rsidRPr="00D83B27">
        <w:rPr>
          <w:b/>
          <w:sz w:val="24"/>
          <w:szCs w:val="24"/>
        </w:rPr>
        <w:t>запчастей к выключателям, разъединителям</w:t>
      </w:r>
      <w:r w:rsidRPr="002D1B59">
        <w:rPr>
          <w:b/>
          <w:sz w:val="24"/>
          <w:szCs w:val="24"/>
        </w:rPr>
        <w:t xml:space="preserve"> 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</w:t>
      </w:r>
      <w:r w:rsidR="000108CB">
        <w:rPr>
          <w:b/>
          <w:sz w:val="24"/>
          <w:szCs w:val="24"/>
        </w:rPr>
        <w:t>22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19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0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D15387" w:rsidRPr="002675C0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</w:t>
      </w:r>
      <w:r w:rsidR="00D15387" w:rsidRPr="00205322">
        <w:rPr>
          <w:sz w:val="24"/>
          <w:szCs w:val="24"/>
        </w:rPr>
        <w:t xml:space="preserve">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</w:t>
      </w:r>
      <w:r w:rsidR="00D15387" w:rsidRPr="008A51D2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на </w:t>
      </w:r>
      <w:r w:rsidR="00D15387" w:rsidRPr="00205322">
        <w:rPr>
          <w:sz w:val="24"/>
          <w:szCs w:val="24"/>
        </w:rPr>
        <w:t xml:space="preserve">поставку </w:t>
      </w:r>
      <w:r w:rsidR="00736919" w:rsidRPr="00933804">
        <w:rPr>
          <w:sz w:val="24"/>
        </w:rPr>
        <w:t>запчастей к выключателям, разъединителям</w:t>
      </w:r>
      <w:r w:rsidR="00D15387" w:rsidRPr="00205322">
        <w:rPr>
          <w:sz w:val="24"/>
          <w:szCs w:val="24"/>
        </w:rPr>
        <w:t xml:space="preserve"> для нужд ПАО</w:t>
      </w:r>
      <w:r w:rsidR="00D15387" w:rsidRPr="008A51D2">
        <w:rPr>
          <w:sz w:val="24"/>
          <w:szCs w:val="24"/>
        </w:rPr>
        <w:t xml:space="preserve"> «МРСК Центра» (филиала </w:t>
      </w:r>
      <w:r w:rsidR="00D15387" w:rsidRPr="00205322">
        <w:rPr>
          <w:sz w:val="24"/>
          <w:szCs w:val="24"/>
        </w:rPr>
        <w:t>«Воронежэнерго»), расположенного по адресу: РФ, 394033, г. Воронеж, ул. Арзамасская, 2</w:t>
      </w:r>
      <w:r w:rsidRPr="0020532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35B7">
        <w:rPr>
          <w:sz w:val="24"/>
          <w:szCs w:val="24"/>
        </w:rPr>
        <w:t xml:space="preserve">Настоящий </w:t>
      </w:r>
      <w:r w:rsidR="004B5EB3" w:rsidRPr="00B435B7">
        <w:rPr>
          <w:sz w:val="24"/>
          <w:szCs w:val="24"/>
        </w:rPr>
        <w:t>З</w:t>
      </w:r>
      <w:r w:rsidRPr="00B435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435B7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435B7">
          <w:rPr>
            <w:rStyle w:val="a7"/>
            <w:sz w:val="24"/>
            <w:szCs w:val="24"/>
          </w:rPr>
          <w:t>etp.rosseti.ru</w:t>
        </w:r>
      </w:hyperlink>
      <w:r w:rsidR="00914CDF" w:rsidRPr="00B435B7">
        <w:rPr>
          <w:sz w:val="24"/>
          <w:szCs w:val="24"/>
        </w:rPr>
        <w:t xml:space="preserve"> </w:t>
      </w:r>
      <w:r w:rsidR="00702B2C" w:rsidRPr="00B435B7">
        <w:rPr>
          <w:sz w:val="24"/>
          <w:szCs w:val="24"/>
        </w:rPr>
        <w:t>(далее — ЭТП)</w:t>
      </w:r>
      <w:r w:rsidR="005B75A6" w:rsidRPr="00B435B7">
        <w:rPr>
          <w:sz w:val="24"/>
          <w:szCs w:val="24"/>
        </w:rPr>
        <w:t>.</w:t>
      </w:r>
      <w:bookmarkEnd w:id="14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35B7">
        <w:rPr>
          <w:sz w:val="24"/>
          <w:szCs w:val="24"/>
        </w:rPr>
        <w:t>Заказчик</w:t>
      </w:r>
      <w:r w:rsidR="00702B2C" w:rsidRPr="00B435B7">
        <w:rPr>
          <w:sz w:val="24"/>
          <w:szCs w:val="24"/>
        </w:rPr>
        <w:t xml:space="preserve">: </w:t>
      </w:r>
      <w:r w:rsidR="00702B2C" w:rsidRPr="00B435B7">
        <w:rPr>
          <w:iCs/>
          <w:sz w:val="24"/>
          <w:szCs w:val="24"/>
        </w:rPr>
        <w:t>ПАО «МРСК Центра».</w:t>
      </w:r>
      <w:r w:rsidRPr="00B435B7">
        <w:rPr>
          <w:rStyle w:val="aa"/>
          <w:sz w:val="24"/>
          <w:szCs w:val="24"/>
        </w:rPr>
        <w:t xml:space="preserve"> </w:t>
      </w:r>
      <w:bookmarkEnd w:id="15"/>
    </w:p>
    <w:p w:rsidR="008C4223" w:rsidRPr="00277C1D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435B7">
        <w:rPr>
          <w:sz w:val="24"/>
          <w:szCs w:val="24"/>
        </w:rPr>
        <w:t>Предмет З</w:t>
      </w:r>
      <w:r w:rsidR="00717F60" w:rsidRPr="00B435B7">
        <w:rPr>
          <w:sz w:val="24"/>
          <w:szCs w:val="24"/>
        </w:rPr>
        <w:t>апроса предложений</w:t>
      </w:r>
      <w:r w:rsidR="00702B2C" w:rsidRPr="00B435B7">
        <w:rPr>
          <w:sz w:val="24"/>
          <w:szCs w:val="24"/>
        </w:rPr>
        <w:t>:</w:t>
      </w:r>
      <w:bookmarkEnd w:id="16"/>
    </w:p>
    <w:p w:rsidR="00A40714" w:rsidRPr="00B435B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77C1D">
        <w:rPr>
          <w:b/>
          <w:sz w:val="24"/>
          <w:szCs w:val="24"/>
          <w:u w:val="single"/>
        </w:rPr>
        <w:t>Лот №1:</w:t>
      </w:r>
      <w:r w:rsidR="00717F60" w:rsidRPr="00277C1D">
        <w:rPr>
          <w:sz w:val="24"/>
          <w:szCs w:val="24"/>
        </w:rPr>
        <w:t xml:space="preserve"> право заключения </w:t>
      </w:r>
      <w:r w:rsidR="00123C70" w:rsidRPr="00277C1D">
        <w:rPr>
          <w:sz w:val="24"/>
          <w:szCs w:val="24"/>
        </w:rPr>
        <w:t>Договор</w:t>
      </w:r>
      <w:r w:rsidR="00275D67" w:rsidRPr="00277C1D">
        <w:rPr>
          <w:sz w:val="24"/>
          <w:szCs w:val="24"/>
        </w:rPr>
        <w:t>а</w:t>
      </w:r>
      <w:r w:rsidR="00A40714" w:rsidRPr="00277C1D">
        <w:rPr>
          <w:sz w:val="24"/>
          <w:szCs w:val="24"/>
        </w:rPr>
        <w:t xml:space="preserve"> </w:t>
      </w:r>
      <w:r w:rsidR="00275D67" w:rsidRPr="00277C1D">
        <w:rPr>
          <w:iCs/>
          <w:sz w:val="24"/>
          <w:szCs w:val="24"/>
        </w:rPr>
        <w:t xml:space="preserve">на </w:t>
      </w:r>
      <w:r w:rsidR="00275D67" w:rsidRPr="00277C1D">
        <w:rPr>
          <w:sz w:val="24"/>
          <w:szCs w:val="24"/>
        </w:rPr>
        <w:t xml:space="preserve">поставку </w:t>
      </w:r>
      <w:r w:rsidR="00736919" w:rsidRPr="00933804">
        <w:rPr>
          <w:sz w:val="24"/>
        </w:rPr>
        <w:t>запчастей к выключателям, разъединителям</w:t>
      </w:r>
      <w:r w:rsidR="00702B2C" w:rsidRPr="00277C1D">
        <w:rPr>
          <w:sz w:val="24"/>
          <w:szCs w:val="24"/>
        </w:rPr>
        <w:t xml:space="preserve"> для нужд</w:t>
      </w:r>
      <w:r w:rsidR="00702B2C" w:rsidRPr="00B435B7">
        <w:rPr>
          <w:sz w:val="24"/>
          <w:szCs w:val="24"/>
        </w:rPr>
        <w:t xml:space="preserve"> ПАО «МРСК Центра» (филиал</w:t>
      </w:r>
      <w:r w:rsidR="00275D67" w:rsidRPr="00B435B7">
        <w:rPr>
          <w:sz w:val="24"/>
          <w:szCs w:val="24"/>
        </w:rPr>
        <w:t>а</w:t>
      </w:r>
      <w:r w:rsidR="00702B2C" w:rsidRPr="00B435B7">
        <w:rPr>
          <w:sz w:val="24"/>
          <w:szCs w:val="24"/>
        </w:rPr>
        <w:t xml:space="preserve"> «Воронежэнерго</w:t>
      </w:r>
      <w:r w:rsidR="00862664" w:rsidRPr="00B435B7">
        <w:rPr>
          <w:sz w:val="24"/>
          <w:szCs w:val="24"/>
        </w:rPr>
        <w:t>»</w:t>
      </w:r>
      <w:r w:rsidR="00702B2C" w:rsidRPr="00B435B7">
        <w:rPr>
          <w:sz w:val="24"/>
          <w:szCs w:val="24"/>
        </w:rPr>
        <w:t>)</w:t>
      </w:r>
      <w:bookmarkEnd w:id="17"/>
      <w:r w:rsidR="00702B2C" w:rsidRPr="00B435B7">
        <w:rPr>
          <w:sz w:val="24"/>
          <w:szCs w:val="24"/>
        </w:rPr>
        <w:t>.</w:t>
      </w:r>
    </w:p>
    <w:p w:rsidR="008C4223" w:rsidRPr="00B435B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sz w:val="24"/>
          <w:szCs w:val="24"/>
        </w:rPr>
        <w:t xml:space="preserve">Количество лотов: </w:t>
      </w:r>
      <w:r w:rsidRPr="00B435B7">
        <w:rPr>
          <w:b/>
          <w:sz w:val="24"/>
          <w:szCs w:val="24"/>
        </w:rPr>
        <w:t>1 (один)</w:t>
      </w:r>
      <w:r w:rsidRPr="00B435B7">
        <w:rPr>
          <w:sz w:val="24"/>
          <w:szCs w:val="24"/>
        </w:rPr>
        <w:t>.</w:t>
      </w:r>
    </w:p>
    <w:bookmarkEnd w:id="18"/>
    <w:p w:rsidR="009D7F01" w:rsidRPr="00B435B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435B7">
        <w:rPr>
          <w:sz w:val="24"/>
          <w:szCs w:val="24"/>
          <w:lang w:eastAsia="ru-RU"/>
        </w:rPr>
        <w:t>.</w:t>
      </w:r>
    </w:p>
    <w:p w:rsidR="00804801" w:rsidRPr="00A768E6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768E6">
        <w:rPr>
          <w:sz w:val="24"/>
          <w:szCs w:val="24"/>
        </w:rPr>
        <w:t>Частичное выполнение</w:t>
      </w:r>
      <w:r w:rsidR="002946EF" w:rsidRPr="00A768E6">
        <w:rPr>
          <w:sz w:val="24"/>
          <w:szCs w:val="24"/>
        </w:rPr>
        <w:t xml:space="preserve"> </w:t>
      </w:r>
      <w:r w:rsidR="004D17BD" w:rsidRPr="00A768E6">
        <w:rPr>
          <w:sz w:val="24"/>
          <w:szCs w:val="24"/>
        </w:rPr>
        <w:t xml:space="preserve">поставок, </w:t>
      </w:r>
      <w:r w:rsidR="00AD3EBC" w:rsidRPr="00A768E6">
        <w:rPr>
          <w:sz w:val="24"/>
          <w:szCs w:val="24"/>
        </w:rPr>
        <w:t>работ (услуг)</w:t>
      </w:r>
      <w:r w:rsidRPr="00A768E6">
        <w:rPr>
          <w:sz w:val="24"/>
          <w:szCs w:val="24"/>
        </w:rPr>
        <w:t xml:space="preserve"> не допускается.</w:t>
      </w:r>
    </w:p>
    <w:p w:rsidR="00717F60" w:rsidRPr="00A768E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768E6">
        <w:rPr>
          <w:sz w:val="24"/>
          <w:szCs w:val="24"/>
        </w:rPr>
        <w:t>Сроки</w:t>
      </w:r>
      <w:r w:rsidR="00717F60" w:rsidRPr="00A768E6">
        <w:rPr>
          <w:sz w:val="24"/>
          <w:szCs w:val="24"/>
        </w:rPr>
        <w:t xml:space="preserve"> </w:t>
      </w:r>
      <w:r w:rsidR="002946EF" w:rsidRPr="00A768E6">
        <w:rPr>
          <w:sz w:val="24"/>
          <w:szCs w:val="24"/>
        </w:rPr>
        <w:t xml:space="preserve">выполнения </w:t>
      </w:r>
      <w:r w:rsidR="00702B2C" w:rsidRPr="00A768E6">
        <w:rPr>
          <w:sz w:val="24"/>
          <w:szCs w:val="24"/>
        </w:rPr>
        <w:t>поставок</w:t>
      </w:r>
      <w:r w:rsidR="00717F60" w:rsidRPr="00A768E6">
        <w:rPr>
          <w:sz w:val="24"/>
          <w:szCs w:val="24"/>
        </w:rPr>
        <w:t xml:space="preserve">: </w:t>
      </w:r>
      <w:r w:rsidR="00EB295C" w:rsidRPr="00A768E6">
        <w:rPr>
          <w:sz w:val="24"/>
          <w:szCs w:val="24"/>
        </w:rPr>
        <w:t xml:space="preserve">в течение </w:t>
      </w:r>
      <w:r w:rsidR="00860E56" w:rsidRPr="00A768E6">
        <w:rPr>
          <w:sz w:val="24"/>
          <w:szCs w:val="24"/>
        </w:rPr>
        <w:t>60</w:t>
      </w:r>
      <w:r w:rsidR="00EB295C" w:rsidRPr="00A768E6">
        <w:rPr>
          <w:sz w:val="24"/>
          <w:szCs w:val="24"/>
        </w:rPr>
        <w:t xml:space="preserve"> календарных дней с момента заключения Договора</w:t>
      </w:r>
      <w:r w:rsidR="00B93B78" w:rsidRPr="00A768E6">
        <w:rPr>
          <w:sz w:val="24"/>
          <w:szCs w:val="24"/>
        </w:rPr>
        <w:t>;</w:t>
      </w:r>
      <w:bookmarkEnd w:id="19"/>
    </w:p>
    <w:p w:rsidR="008D2928" w:rsidRPr="00EE2269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A768E6">
        <w:rPr>
          <w:sz w:val="24"/>
          <w:szCs w:val="24"/>
        </w:rPr>
        <w:t>Отгрузочные</w:t>
      </w:r>
      <w:r w:rsidRPr="00EE2269">
        <w:rPr>
          <w:sz w:val="24"/>
          <w:szCs w:val="24"/>
        </w:rPr>
        <w:t xml:space="preserve"> реквизиты/базис поставки: </w:t>
      </w:r>
      <w:r w:rsidR="008D2928" w:rsidRPr="00EE2269">
        <w:rPr>
          <w:sz w:val="24"/>
          <w:szCs w:val="24"/>
        </w:rPr>
        <w:t xml:space="preserve">на условиях DDP (Согласно ИНКОТЕРМС </w:t>
      </w:r>
      <w:r w:rsidR="00DA1402" w:rsidRPr="00EE2269">
        <w:rPr>
          <w:sz w:val="24"/>
          <w:szCs w:val="24"/>
        </w:rPr>
        <w:t>2010</w:t>
      </w:r>
      <w:r w:rsidR="008D2928" w:rsidRPr="00EE2269">
        <w:rPr>
          <w:sz w:val="24"/>
          <w:szCs w:val="24"/>
        </w:rPr>
        <w:t>) по адрес</w:t>
      </w:r>
      <w:r w:rsidR="00AB5BFE" w:rsidRPr="00EE2269">
        <w:rPr>
          <w:sz w:val="24"/>
          <w:szCs w:val="24"/>
        </w:rPr>
        <w:t>у</w:t>
      </w:r>
      <w:r w:rsidR="008D2928" w:rsidRPr="00EE2269">
        <w:rPr>
          <w:sz w:val="24"/>
          <w:szCs w:val="24"/>
        </w:rPr>
        <w:t xml:space="preserve"> филиал</w:t>
      </w:r>
      <w:r w:rsidR="00AB5BFE" w:rsidRPr="00EE2269">
        <w:rPr>
          <w:sz w:val="24"/>
          <w:szCs w:val="24"/>
        </w:rPr>
        <w:t>а</w:t>
      </w:r>
      <w:r w:rsidR="008D2928" w:rsidRPr="00EE2269">
        <w:rPr>
          <w:sz w:val="24"/>
          <w:szCs w:val="24"/>
        </w:rPr>
        <w:t xml:space="preserve"> ПАО «МРСК Центра»</w:t>
      </w:r>
      <w:bookmarkEnd w:id="20"/>
      <w:r w:rsidR="00AB5BFE" w:rsidRPr="00EE2269">
        <w:rPr>
          <w:sz w:val="24"/>
          <w:szCs w:val="24"/>
        </w:rPr>
        <w:t xml:space="preserve"> -</w:t>
      </w:r>
      <w:r w:rsidR="002556E6" w:rsidRPr="00EE2269">
        <w:rPr>
          <w:sz w:val="24"/>
          <w:szCs w:val="24"/>
        </w:rPr>
        <w:t xml:space="preserve"> </w:t>
      </w:r>
      <w:r w:rsidR="008D2928" w:rsidRPr="00EE2269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EE2269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E2269">
        <w:rPr>
          <w:iCs/>
          <w:sz w:val="24"/>
          <w:szCs w:val="24"/>
        </w:rPr>
        <w:t xml:space="preserve">Форма и порядок оплаты: </w:t>
      </w:r>
      <w:bookmarkEnd w:id="21"/>
      <w:r w:rsidR="00EE2269" w:rsidRPr="00EE2269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EE2269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4358">
        <w:rPr>
          <w:iCs/>
          <w:sz w:val="24"/>
          <w:szCs w:val="24"/>
        </w:rPr>
        <w:t xml:space="preserve">Порядок проведения </w:t>
      </w:r>
      <w:r w:rsidR="00C05EF6" w:rsidRPr="00A44358">
        <w:rPr>
          <w:iCs/>
          <w:sz w:val="24"/>
          <w:szCs w:val="24"/>
        </w:rPr>
        <w:t xml:space="preserve">запроса предложений </w:t>
      </w:r>
      <w:r w:rsidRPr="00A44358">
        <w:rPr>
          <w:iCs/>
          <w:sz w:val="24"/>
          <w:szCs w:val="24"/>
        </w:rPr>
        <w:t>и участия в нем, а</w:t>
      </w:r>
      <w:r w:rsidRPr="00382A07">
        <w:rPr>
          <w:iCs/>
          <w:sz w:val="24"/>
          <w:szCs w:val="24"/>
        </w:rPr>
        <w:t xml:space="preserve">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</w:t>
      </w:r>
      <w:r w:rsidRPr="00382A07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5E64C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5E64C7">
        <w:rPr>
          <w:bCs w:val="0"/>
          <w:sz w:val="24"/>
          <w:szCs w:val="24"/>
        </w:rPr>
        <w:t xml:space="preserve">Начальная (максимальная) цена </w:t>
      </w:r>
      <w:r w:rsidR="00123C70" w:rsidRPr="005E64C7">
        <w:rPr>
          <w:bCs w:val="0"/>
          <w:sz w:val="24"/>
          <w:szCs w:val="24"/>
        </w:rPr>
        <w:t>Договор</w:t>
      </w:r>
      <w:r w:rsidRPr="005E64C7">
        <w:rPr>
          <w:bCs w:val="0"/>
          <w:sz w:val="24"/>
          <w:szCs w:val="24"/>
        </w:rPr>
        <w:t>а</w:t>
      </w:r>
      <w:r w:rsidR="00216641" w:rsidRPr="005E64C7">
        <w:rPr>
          <w:bCs w:val="0"/>
          <w:sz w:val="24"/>
          <w:szCs w:val="24"/>
        </w:rPr>
        <w:t>:</w:t>
      </w:r>
      <w:bookmarkEnd w:id="410"/>
    </w:p>
    <w:p w:rsidR="00717F60" w:rsidRPr="006C1305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C1305">
        <w:rPr>
          <w:b/>
          <w:bCs w:val="0"/>
          <w:sz w:val="24"/>
          <w:szCs w:val="24"/>
          <w:u w:val="single"/>
        </w:rPr>
        <w:t>По Лоту №1:</w:t>
      </w:r>
      <w:r w:rsidR="00717F60" w:rsidRPr="006C1305">
        <w:rPr>
          <w:bCs w:val="0"/>
          <w:sz w:val="24"/>
          <w:szCs w:val="24"/>
        </w:rPr>
        <w:t xml:space="preserve"> </w:t>
      </w:r>
      <w:r w:rsidR="006C1305" w:rsidRPr="006C1305">
        <w:rPr>
          <w:b/>
          <w:sz w:val="24"/>
          <w:szCs w:val="24"/>
        </w:rPr>
        <w:t>2 248 549,00</w:t>
      </w:r>
      <w:r w:rsidR="006C1305" w:rsidRPr="006C1305">
        <w:rPr>
          <w:sz w:val="24"/>
          <w:szCs w:val="24"/>
        </w:rPr>
        <w:t xml:space="preserve"> (Два миллиона двести сорок восемь тысяч пятьсот сорок девять) рублей 00 копеек РФ, без учета НДС; НДС составляет </w:t>
      </w:r>
      <w:r w:rsidR="006C1305" w:rsidRPr="006C1305">
        <w:rPr>
          <w:b/>
          <w:sz w:val="24"/>
          <w:szCs w:val="24"/>
        </w:rPr>
        <w:t>449 709,80</w:t>
      </w:r>
      <w:r w:rsidR="006C1305" w:rsidRPr="006C1305">
        <w:rPr>
          <w:sz w:val="24"/>
          <w:szCs w:val="24"/>
        </w:rPr>
        <w:t xml:space="preserve"> (Четыреста сорок девять тысяч семьсот девять) рублей 80 копе</w:t>
      </w:r>
      <w:r w:rsidR="00C30F23">
        <w:rPr>
          <w:sz w:val="24"/>
          <w:szCs w:val="24"/>
        </w:rPr>
        <w:t>ек</w:t>
      </w:r>
      <w:r w:rsidR="006C1305" w:rsidRPr="006C1305">
        <w:rPr>
          <w:sz w:val="24"/>
          <w:szCs w:val="24"/>
        </w:rPr>
        <w:t xml:space="preserve"> РФ; </w:t>
      </w:r>
      <w:r w:rsidR="006C1305" w:rsidRPr="006C1305">
        <w:rPr>
          <w:b/>
          <w:sz w:val="24"/>
          <w:szCs w:val="24"/>
        </w:rPr>
        <w:t>2 698 258,80</w:t>
      </w:r>
      <w:r w:rsidR="006C1305" w:rsidRPr="006C1305">
        <w:rPr>
          <w:sz w:val="24"/>
          <w:szCs w:val="24"/>
        </w:rPr>
        <w:t xml:space="preserve"> (Два миллиона шестьсот девяносто восемь тысяч двести пятьдесят восемь) рублей 80 копеек РФ, с учетом НДС</w:t>
      </w:r>
      <w:r w:rsidR="00145F9E" w:rsidRPr="006C130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6"/>
      <w:r w:rsidRPr="00546857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4D5055" w:rsidRPr="00A279F5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E11DBF">
        <w:rPr>
          <w:b/>
          <w:sz w:val="24"/>
          <w:szCs w:val="24"/>
        </w:rPr>
        <w:t>01</w:t>
      </w:r>
      <w:r w:rsidRPr="00A279F5">
        <w:rPr>
          <w:b/>
          <w:sz w:val="24"/>
          <w:szCs w:val="24"/>
        </w:rPr>
        <w:t xml:space="preserve"> </w:t>
      </w:r>
      <w:r w:rsidR="00E11DBF">
        <w:rPr>
          <w:b/>
          <w:sz w:val="24"/>
          <w:szCs w:val="24"/>
        </w:rPr>
        <w:t>ноября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3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8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F80CC0">
        <w:rPr>
          <w:b/>
          <w:bCs w:val="0"/>
          <w:sz w:val="24"/>
          <w:szCs w:val="24"/>
        </w:rPr>
        <w:t>0</w:t>
      </w:r>
      <w:r w:rsidR="000C5089">
        <w:rPr>
          <w:b/>
          <w:bCs w:val="0"/>
          <w:sz w:val="24"/>
          <w:szCs w:val="24"/>
        </w:rPr>
        <w:t>7</w:t>
      </w:r>
      <w:bookmarkStart w:id="558" w:name="_GoBack"/>
      <w:bookmarkEnd w:id="558"/>
      <w:r w:rsidR="002B5044" w:rsidRPr="0017622C">
        <w:rPr>
          <w:b/>
          <w:bCs w:val="0"/>
          <w:sz w:val="24"/>
          <w:szCs w:val="24"/>
        </w:rPr>
        <w:t xml:space="preserve"> </w:t>
      </w:r>
      <w:r w:rsidR="00F80CC0">
        <w:rPr>
          <w:b/>
          <w:bCs w:val="0"/>
          <w:sz w:val="24"/>
          <w:szCs w:val="24"/>
        </w:rPr>
        <w:t>ноября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4D5055" w:rsidRPr="0017622C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4D5055" w:rsidRPr="00935733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4D5055" w:rsidRPr="00935733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686" w:rsidRDefault="00F80686">
      <w:pPr>
        <w:spacing w:line="240" w:lineRule="auto"/>
      </w:pPr>
      <w:r>
        <w:separator/>
      </w:r>
    </w:p>
  </w:endnote>
  <w:endnote w:type="continuationSeparator" w:id="0">
    <w:p w:rsidR="00F80686" w:rsidRDefault="00F80686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0C5089">
      <w:rPr>
        <w:noProof/>
        <w:sz w:val="18"/>
        <w:szCs w:val="18"/>
      </w:rPr>
      <w:t>31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860E56" w:rsidRPr="00860E56">
      <w:rPr>
        <w:sz w:val="18"/>
        <w:szCs w:val="18"/>
      </w:rPr>
      <w:t>запчастей к выключателям, разъединителям</w:t>
    </w:r>
    <w:r w:rsidR="004D4406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686" w:rsidRDefault="00F80686">
      <w:pPr>
        <w:spacing w:line="240" w:lineRule="auto"/>
      </w:pPr>
      <w:r>
        <w:separator/>
      </w:r>
    </w:p>
  </w:footnote>
  <w:footnote w:type="continuationSeparator" w:id="0">
    <w:p w:rsidR="00F80686" w:rsidRDefault="00F80686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08CB"/>
    <w:rsid w:val="00011409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3CC0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C0B23"/>
    <w:rsid w:val="000C1107"/>
    <w:rsid w:val="000C14F5"/>
    <w:rsid w:val="000C39DE"/>
    <w:rsid w:val="000C5089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322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1623"/>
    <w:rsid w:val="002C589F"/>
    <w:rsid w:val="002D1877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078"/>
    <w:rsid w:val="004349A2"/>
    <w:rsid w:val="004360F5"/>
    <w:rsid w:val="004406A6"/>
    <w:rsid w:val="00440928"/>
    <w:rsid w:val="00441E01"/>
    <w:rsid w:val="00443E0B"/>
    <w:rsid w:val="00452139"/>
    <w:rsid w:val="004562F3"/>
    <w:rsid w:val="004568CA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23B6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1D77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1305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36919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0E56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1D2"/>
    <w:rsid w:val="008A61E3"/>
    <w:rsid w:val="008B09A4"/>
    <w:rsid w:val="008B0CEB"/>
    <w:rsid w:val="008B15FF"/>
    <w:rsid w:val="008B3329"/>
    <w:rsid w:val="008B3DF0"/>
    <w:rsid w:val="008B4C68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460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858"/>
    <w:rsid w:val="009F4DA0"/>
    <w:rsid w:val="009F593B"/>
    <w:rsid w:val="009F6E56"/>
    <w:rsid w:val="009F7119"/>
    <w:rsid w:val="00A01EBE"/>
    <w:rsid w:val="00A109E9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68E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0F23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3B27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DBF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BBA"/>
    <w:rsid w:val="00F74202"/>
    <w:rsid w:val="00F76429"/>
    <w:rsid w:val="00F76FAB"/>
    <w:rsid w:val="00F80103"/>
    <w:rsid w:val="00F80686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360C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140F38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B3EAF-432D-442A-8734-1375ED1D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89</Pages>
  <Words>29869</Words>
  <Characters>170257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178</cp:revision>
  <cp:lastPrinted>2015-12-29T14:27:00Z</cp:lastPrinted>
  <dcterms:created xsi:type="dcterms:W3CDTF">2016-12-02T12:44:00Z</dcterms:created>
  <dcterms:modified xsi:type="dcterms:W3CDTF">2018-10-22T13:19:00Z</dcterms:modified>
</cp:coreProperties>
</file>